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D49E3F7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BB023C">
        <w:rPr>
          <w:rFonts w:ascii="Garamond" w:hAnsi="Garamond"/>
          <w:sz w:val="24"/>
          <w:szCs w:val="24"/>
        </w:rPr>
        <w:t>2</w:t>
      </w:r>
      <w:r w:rsidR="00981214">
        <w:rPr>
          <w:rFonts w:ascii="Garamond" w:hAnsi="Garamond"/>
          <w:sz w:val="24"/>
          <w:szCs w:val="24"/>
        </w:rPr>
        <w:t>4</w:t>
      </w:r>
      <w:r w:rsidRPr="00807007">
        <w:rPr>
          <w:rFonts w:ascii="Garamond" w:hAnsi="Garamond"/>
          <w:sz w:val="24"/>
          <w:szCs w:val="24"/>
        </w:rPr>
        <w:t>-2021</w:t>
      </w:r>
    </w:p>
    <w:p w14:paraId="2B5F5335" w14:textId="7DE3D4B9" w:rsidR="003C1FD6" w:rsidRPr="00F54D1D" w:rsidRDefault="00EB6175" w:rsidP="00BB023C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981214" w:rsidRPr="00E50E4B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https://zakazky.zcu.cz/contract_display_4682.html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  <w:bookmarkStart w:id="1" w:name="_GoBack"/>
      <w:bookmarkEnd w:id="1"/>
    </w:p>
    <w:p w14:paraId="6B26D401" w14:textId="0BF0137B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E27F93">
        <w:rPr>
          <w:rFonts w:ascii="Garamond" w:hAnsi="Garamond" w:cs="Arial"/>
          <w:b/>
          <w:sz w:val="22"/>
          <w:szCs w:val="22"/>
        </w:rPr>
        <w:t>26</w:t>
      </w:r>
      <w:r w:rsidR="00480043">
        <w:rPr>
          <w:rFonts w:ascii="Garamond" w:hAnsi="Garamond" w:cs="Arial"/>
          <w:b/>
          <w:sz w:val="22"/>
          <w:szCs w:val="22"/>
        </w:rPr>
        <w:t>.0</w:t>
      </w:r>
      <w:r w:rsidR="00BB023C">
        <w:rPr>
          <w:rFonts w:ascii="Garamond" w:hAnsi="Garamond" w:cs="Arial"/>
          <w:b/>
          <w:sz w:val="22"/>
          <w:szCs w:val="22"/>
        </w:rPr>
        <w:t>7</w:t>
      </w:r>
      <w:r w:rsidR="006C4DD5" w:rsidRPr="0059057F">
        <w:rPr>
          <w:rFonts w:ascii="Garamond" w:hAnsi="Garamond" w:cs="Arial"/>
          <w:b/>
          <w:sz w:val="22"/>
          <w:szCs w:val="22"/>
        </w:rPr>
        <w:t>.2021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BB023C">
        <w:rPr>
          <w:rFonts w:ascii="Garamond" w:hAnsi="Garamond" w:cs="Arial"/>
          <w:b/>
          <w:sz w:val="22"/>
          <w:szCs w:val="22"/>
        </w:rPr>
        <w:t>09</w:t>
      </w:r>
      <w:r w:rsidR="006C4DD5" w:rsidRPr="0059057F">
        <w:rPr>
          <w:rFonts w:ascii="Garamond" w:hAnsi="Garamond" w:cs="Arial"/>
          <w:b/>
          <w:sz w:val="22"/>
          <w:szCs w:val="22"/>
        </w:rPr>
        <w:t>:</w:t>
      </w:r>
      <w:r w:rsidR="00981214">
        <w:rPr>
          <w:rFonts w:ascii="Garamond" w:hAnsi="Garamond" w:cs="Arial"/>
          <w:b/>
          <w:sz w:val="22"/>
          <w:szCs w:val="22"/>
        </w:rPr>
        <w:t>3</w:t>
      </w:r>
      <w:r w:rsidR="00BB023C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C4A55D4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1C00E01D" w14:textId="69F63EA4" w:rsidR="00BC5195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</w:p>
    <w:p w14:paraId="4EA73426" w14:textId="60ABFF2F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certifikaci TCO nebo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má certifikaci TCO nebo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</w:t>
      </w:r>
      <w:r w:rsidRPr="008C5827">
        <w:rPr>
          <w:rFonts w:ascii="Garamond" w:hAnsi="Garamond" w:cs="Arial"/>
          <w:sz w:val="22"/>
          <w:szCs w:val="22"/>
        </w:rPr>
        <w:lastRenderedPageBreak/>
        <w:t xml:space="preserve">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C16866" w14:textId="77777777" w:rsidR="003823D4" w:rsidRDefault="003823D4" w:rsidP="00795AAC">
      <w:r>
        <w:separator/>
      </w:r>
    </w:p>
  </w:endnote>
  <w:endnote w:type="continuationSeparator" w:id="0">
    <w:p w14:paraId="7D46D727" w14:textId="77777777" w:rsidR="003823D4" w:rsidRDefault="003823D4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1BD4FA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CC6372" w14:textId="77777777" w:rsidR="003823D4" w:rsidRDefault="003823D4" w:rsidP="00795AAC">
      <w:r>
        <w:separator/>
      </w:r>
    </w:p>
  </w:footnote>
  <w:footnote w:type="continuationSeparator" w:id="0">
    <w:p w14:paraId="086E83E2" w14:textId="77777777" w:rsidR="003823D4" w:rsidRDefault="003823D4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37D1"/>
    <w:rsid w:val="0015439B"/>
    <w:rsid w:val="00155D07"/>
    <w:rsid w:val="00161A09"/>
    <w:rsid w:val="00161C21"/>
    <w:rsid w:val="001718A9"/>
    <w:rsid w:val="001754C5"/>
    <w:rsid w:val="00175953"/>
    <w:rsid w:val="00185EFB"/>
    <w:rsid w:val="00187578"/>
    <w:rsid w:val="001905EC"/>
    <w:rsid w:val="00192C9E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865"/>
    <w:rsid w:val="00291C4B"/>
    <w:rsid w:val="00295C60"/>
    <w:rsid w:val="002A3519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F251A"/>
    <w:rsid w:val="002F419F"/>
    <w:rsid w:val="00305BB0"/>
    <w:rsid w:val="003063D6"/>
    <w:rsid w:val="0031024E"/>
    <w:rsid w:val="00310EF6"/>
    <w:rsid w:val="00311988"/>
    <w:rsid w:val="00324905"/>
    <w:rsid w:val="00331F6E"/>
    <w:rsid w:val="00342F71"/>
    <w:rsid w:val="00356341"/>
    <w:rsid w:val="00357688"/>
    <w:rsid w:val="00371D6B"/>
    <w:rsid w:val="00380881"/>
    <w:rsid w:val="003823D4"/>
    <w:rsid w:val="00396BED"/>
    <w:rsid w:val="0039702A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52B2"/>
    <w:rsid w:val="00406F62"/>
    <w:rsid w:val="00414953"/>
    <w:rsid w:val="00425FD2"/>
    <w:rsid w:val="004376D6"/>
    <w:rsid w:val="004400E1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2CCA"/>
    <w:rsid w:val="0050547A"/>
    <w:rsid w:val="00513847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9057F"/>
    <w:rsid w:val="00592FF9"/>
    <w:rsid w:val="005A575C"/>
    <w:rsid w:val="005B1A9C"/>
    <w:rsid w:val="005C01F9"/>
    <w:rsid w:val="005D7F53"/>
    <w:rsid w:val="005E1AA8"/>
    <w:rsid w:val="005E599C"/>
    <w:rsid w:val="005F66FA"/>
    <w:rsid w:val="006135F9"/>
    <w:rsid w:val="00617021"/>
    <w:rsid w:val="00620C26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4F5"/>
    <w:rsid w:val="006D427F"/>
    <w:rsid w:val="006D6F86"/>
    <w:rsid w:val="006F7426"/>
    <w:rsid w:val="00701894"/>
    <w:rsid w:val="0070545A"/>
    <w:rsid w:val="0072046A"/>
    <w:rsid w:val="00730B83"/>
    <w:rsid w:val="00735FBF"/>
    <w:rsid w:val="00757EB6"/>
    <w:rsid w:val="00763198"/>
    <w:rsid w:val="00763602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54B10"/>
    <w:rsid w:val="00857883"/>
    <w:rsid w:val="008765A4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6306"/>
    <w:rsid w:val="00924ABD"/>
    <w:rsid w:val="00931CC1"/>
    <w:rsid w:val="00934046"/>
    <w:rsid w:val="00935123"/>
    <w:rsid w:val="00942A6B"/>
    <w:rsid w:val="009431F2"/>
    <w:rsid w:val="00945C56"/>
    <w:rsid w:val="00950A6F"/>
    <w:rsid w:val="009537A4"/>
    <w:rsid w:val="00956D28"/>
    <w:rsid w:val="00961B2D"/>
    <w:rsid w:val="00966008"/>
    <w:rsid w:val="00972750"/>
    <w:rsid w:val="009731AC"/>
    <w:rsid w:val="00973532"/>
    <w:rsid w:val="00981214"/>
    <w:rsid w:val="00982E28"/>
    <w:rsid w:val="009845A5"/>
    <w:rsid w:val="00986118"/>
    <w:rsid w:val="00994EC1"/>
    <w:rsid w:val="00996F18"/>
    <w:rsid w:val="009A3D78"/>
    <w:rsid w:val="009A4E90"/>
    <w:rsid w:val="009A6752"/>
    <w:rsid w:val="009A6759"/>
    <w:rsid w:val="009A6DB1"/>
    <w:rsid w:val="009B2013"/>
    <w:rsid w:val="009B6EFD"/>
    <w:rsid w:val="009D192E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B4C"/>
    <w:rsid w:val="00A24BDB"/>
    <w:rsid w:val="00A27907"/>
    <w:rsid w:val="00A30E5C"/>
    <w:rsid w:val="00A436C9"/>
    <w:rsid w:val="00A467E8"/>
    <w:rsid w:val="00A51190"/>
    <w:rsid w:val="00A6168F"/>
    <w:rsid w:val="00A66D1E"/>
    <w:rsid w:val="00A77624"/>
    <w:rsid w:val="00A82F84"/>
    <w:rsid w:val="00A90797"/>
    <w:rsid w:val="00A94FD1"/>
    <w:rsid w:val="00AA3B62"/>
    <w:rsid w:val="00AA7C29"/>
    <w:rsid w:val="00AA7E60"/>
    <w:rsid w:val="00AB17CE"/>
    <w:rsid w:val="00AC487C"/>
    <w:rsid w:val="00AC5408"/>
    <w:rsid w:val="00AC56B9"/>
    <w:rsid w:val="00AD3FD1"/>
    <w:rsid w:val="00AD69FB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A2E0E"/>
    <w:rsid w:val="00BA4DF2"/>
    <w:rsid w:val="00BB023C"/>
    <w:rsid w:val="00BB33E6"/>
    <w:rsid w:val="00BB6C3E"/>
    <w:rsid w:val="00BB6C44"/>
    <w:rsid w:val="00BC094B"/>
    <w:rsid w:val="00BC3B9F"/>
    <w:rsid w:val="00BC4C17"/>
    <w:rsid w:val="00BC5195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5D48"/>
    <w:rsid w:val="00CA4653"/>
    <w:rsid w:val="00CA5C46"/>
    <w:rsid w:val="00CB7D25"/>
    <w:rsid w:val="00CC2565"/>
    <w:rsid w:val="00CC4595"/>
    <w:rsid w:val="00CC5395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377D"/>
    <w:rsid w:val="00D33A74"/>
    <w:rsid w:val="00D452F8"/>
    <w:rsid w:val="00D47794"/>
    <w:rsid w:val="00D555A3"/>
    <w:rsid w:val="00D57265"/>
    <w:rsid w:val="00D602A9"/>
    <w:rsid w:val="00D63431"/>
    <w:rsid w:val="00D64A33"/>
    <w:rsid w:val="00D860AA"/>
    <w:rsid w:val="00DA0C62"/>
    <w:rsid w:val="00DA44E6"/>
    <w:rsid w:val="00DB0A8D"/>
    <w:rsid w:val="00DB1DE5"/>
    <w:rsid w:val="00DB1E0D"/>
    <w:rsid w:val="00DB45AA"/>
    <w:rsid w:val="00DC15A5"/>
    <w:rsid w:val="00DC5ED1"/>
    <w:rsid w:val="00DD68E8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6B11"/>
    <w:rsid w:val="00E479D0"/>
    <w:rsid w:val="00E52467"/>
    <w:rsid w:val="00E53764"/>
    <w:rsid w:val="00E57361"/>
    <w:rsid w:val="00E57EA9"/>
    <w:rsid w:val="00E61FAE"/>
    <w:rsid w:val="00E66C11"/>
    <w:rsid w:val="00E71AE1"/>
    <w:rsid w:val="00E7390F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682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GyI8on7c+eI6srAyVr1NW67cIgOJ1prGti5UOLfDROY=</DigestValue>
    </Reference>
    <Reference Type="http://www.w3.org/2000/09/xmldsig#Object" URI="#idOfficeObject">
      <DigestMethod Algorithm="http://www.w3.org/2001/04/xmlenc#sha256"/>
      <DigestValue>azyOh4sL0cUVQEUc1uBpOgbWRJvXCgn0gNSzXJWnt/c=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2hoI49umvbt5KuasAKu6rgstgZqjmX6Y1jp9zgYQH/c=</DigestValue>
    </Reference>
  </SignedInfo>
  <SignatureValue>scMJWXAtqsmE012o9qdPE7rZZ7GCcXEZR7+zKVBcjAz7qI2JPGq5McSrbT6OGcSrWiYtrEeQCZDx
Zyo13hJCizZ2CPYKX0C+5qaJm0l4RAT8/FT/dCI+EYvuHPxzYbMY+Qpff3cwqoCzBNlUPfmI+drI
uA7dV+ANwMsMzGq7xhj/53tHtyalx5b6sqYRjzCOZhxP7M2jNZR630nWA6Gd4Z2mgedC+knemrIf
ZpzV6tzj7HTfpMokxbhR2aYE+2Keyvy7KLjXdE7gpFDImpLwnML2gJSyKE5cuDDkmBsdQXOI/XPo
hHiAMoagPNlC8kVn7QvT9bSlvdC0vnvyTCGDpw==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</Transform>
          <Transform Algorithm="http://www.w3.org/TR/2001/REC-xml-c14n-20010315"/>
        </Transforms>
        <DigestMethod Algorithm="http://www.w3.org/2001/04/xmlenc#sha256"/>
        <DigestValue>WrBLLvxqSoKeSyr9+YxGEa3PUsZ9jbqWLQGq6plmb5c=</DigestValue>
      </Reference>
      <Reference URI="/word/document.xml?ContentType=application/vnd.openxmlformats-officedocument.wordprocessingml.document.main+xml">
        <DigestMethod Algorithm="http://www.w3.org/2001/04/xmlenc#sha256"/>
        <DigestValue>uw/2ZsVB/JPuGnLK+MqbPHY7SwaxcED+Ehlgd+TWF/c=</DigestValue>
      </Reference>
      <Reference URI="/word/endnotes.xml?ContentType=application/vnd.openxmlformats-officedocument.wordprocessingml.endnotes+xml">
        <DigestMethod Algorithm="http://www.w3.org/2001/04/xmlenc#sha256"/>
        <DigestValue>r43kJadoxnDJ0fo+W/oHqTM0rObNtAtkSrjuOKrLC6M=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vRWZSpxtzFenuQBtLbCMfpHKFz6fn78MstynWSwqeHE=</DigestValue>
      </Reference>
      <Reference URI="/word/footnotes.xml?ContentType=application/vnd.openxmlformats-officedocument.wordprocessingml.footnotes+xml">
        <DigestMethod Algorithm="http://www.w3.org/2001/04/xmlenc#sha256"/>
        <DigestValue>8Q1EIBpwj+THDnlgunW4+bxSjLz16BdBVLqkpLPj7c8=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m/UCw5QfYU+38e103JOn3vk2WjTeIvlFPDOqFp3zYsw=</DigestValue>
      </Reference>
      <Reference URI="/word/styles.xml?ContentType=application/vnd.openxmlformats-officedocument.wordprocessingml.styles+xml">
        <DigestMethod Algorithm="http://www.w3.org/2001/04/xmlenc#sha256"/>
        <DigestValue>qYpAch3pci1c/DI31pp07zc6ovcb9PmnaxjG7eaCj9o=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2021-07-14T11:36:50Z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16.0.10375/14</OfficeVersion>
          <ApplicationVersion>16.0.10375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2021-07-14T11:36:50Z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55DE61-1380-4095-B5ED-397C9B953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2065</Words>
  <Characters>12187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3</cp:revision>
  <cp:lastPrinted>2018-08-08T13:48:00Z</cp:lastPrinted>
  <dcterms:created xsi:type="dcterms:W3CDTF">2021-07-14T11:36:00Z</dcterms:created>
  <dcterms:modified xsi:type="dcterms:W3CDTF">2021-07-14T11:36:00Z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